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138C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44FF2D0C" w14:textId="40EBD3A1" w:rsidR="0061470A" w:rsidRDefault="00374829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R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5E1EA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 w:rsidR="00A651CE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  <w:r w:rsidR="00A443DC" w:rsidRPr="00A443DC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0E461A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</w:p>
    <w:p w14:paraId="70543959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2FD743E3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0C7000DA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3FDD565B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2946AC83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1754F40F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3123AE74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40E86B29" w14:textId="452970A0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</w:t>
      </w:r>
    </w:p>
    <w:p w14:paraId="2F63E7A0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B9B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3D840B0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0DA8CB0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F8205E4" w14:textId="02AF8886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</w:t>
      </w:r>
    </w:p>
    <w:p w14:paraId="5A28CBB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488D277" w14:textId="77777777" w:rsidR="000E461A" w:rsidRDefault="00BF0A1F" w:rsidP="000E461A">
      <w:pPr>
        <w:jc w:val="center"/>
        <w:rPr>
          <w:rFonts w:ascii="Times New Roman" w:hAnsi="Times New Roman"/>
          <w:b/>
          <w:bCs/>
          <w:color w:val="auto"/>
          <w:sz w:val="24"/>
          <w:lang w:eastAsia="pl-PL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 xml:space="preserve">ubiegając się o udzielenie zamówienia publicznego </w:t>
      </w:r>
      <w:r w:rsidR="0061470A" w:rsidRPr="00A443DC">
        <w:rPr>
          <w:rFonts w:ascii="Times New Roman" w:hAnsi="Times New Roman"/>
          <w:color w:val="000000" w:themeColor="text1"/>
          <w:sz w:val="22"/>
          <w:szCs w:val="22"/>
        </w:rPr>
        <w:t>na zadanie p</w:t>
      </w:r>
      <w:r w:rsidR="0061470A" w:rsidRPr="00374829">
        <w:rPr>
          <w:rFonts w:ascii="Times New Roman" w:hAnsi="Times New Roman"/>
          <w:color w:val="000000" w:themeColor="text1"/>
          <w:sz w:val="22"/>
          <w:szCs w:val="22"/>
        </w:rPr>
        <w:t xml:space="preserve">n.: </w:t>
      </w:r>
      <w:r w:rsidR="000E461A">
        <w:rPr>
          <w:rFonts w:ascii="Times New Roman" w:hAnsi="Times New Roman"/>
          <w:b/>
          <w:bCs/>
          <w:sz w:val="24"/>
        </w:rPr>
        <w:t>„Przebudowa dróg wewnętrznych w msc. Krzaki, gm. Brzeźnio”</w:t>
      </w:r>
    </w:p>
    <w:p w14:paraId="3CA38BAE" w14:textId="1FFF0044" w:rsidR="009D0860" w:rsidRPr="009B1C6C" w:rsidRDefault="00F77811" w:rsidP="000E461A">
      <w:pPr>
        <w:spacing w:before="480" w:after="480"/>
        <w:rPr>
          <w:rFonts w:ascii="Times New Roman" w:hAnsi="Times New Roman"/>
          <w:b/>
          <w:snapToGrid w:val="0"/>
          <w:sz w:val="22"/>
          <w:szCs w:val="22"/>
        </w:rPr>
      </w:pPr>
      <w:r w:rsidRPr="00374829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374829">
        <w:rPr>
          <w:rFonts w:ascii="Times New Roman" w:hAnsi="Times New Roman"/>
          <w:sz w:val="22"/>
          <w:szCs w:val="22"/>
        </w:rPr>
        <w:t>-</w:t>
      </w:r>
      <w:r w:rsidRPr="00374829">
        <w:rPr>
          <w:rFonts w:ascii="Times New Roman" w:hAnsi="Times New Roman"/>
          <w:sz w:val="22"/>
          <w:szCs w:val="22"/>
        </w:rPr>
        <w:t xml:space="preserve"> </w:t>
      </w:r>
      <w:r w:rsidR="00BF0A1F" w:rsidRPr="00374829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693254F8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5A2C95C1" w14:textId="4C30F749" w:rsidR="003900F1" w:rsidRPr="00F8128D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5356D5D0" w14:textId="77777777" w:rsidTr="006C4B8D">
        <w:tc>
          <w:tcPr>
            <w:tcW w:w="527" w:type="dxa"/>
            <w:shd w:val="clear" w:color="auto" w:fill="auto"/>
          </w:tcPr>
          <w:p w14:paraId="7B7A016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294A2AA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6B3109EE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76D1C0A9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5556B32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78FE46C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4DEF77B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61976F4D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67D9114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D788A4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645D126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0995C92C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52535B8C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62EBFD66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2650F58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4A0A5BEA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0A74FBA6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44E6C866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CDE1D" w14:textId="77777777" w:rsidR="003C47FE" w:rsidRDefault="003C47FE">
      <w:r>
        <w:separator/>
      </w:r>
    </w:p>
  </w:endnote>
  <w:endnote w:type="continuationSeparator" w:id="0">
    <w:p w14:paraId="02E2BB2A" w14:textId="77777777" w:rsidR="003C47FE" w:rsidRDefault="003C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7FD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597A" w14:textId="77777777" w:rsidR="003C47FE" w:rsidRDefault="003C47FE">
      <w:r>
        <w:separator/>
      </w:r>
    </w:p>
  </w:footnote>
  <w:footnote w:type="continuationSeparator" w:id="0">
    <w:p w14:paraId="42B3ABD2" w14:textId="77777777" w:rsidR="003C47FE" w:rsidRDefault="003C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E50C" w14:textId="77777777" w:rsidR="00B36434" w:rsidRDefault="00B36434" w:rsidP="007D569A">
    <w:pPr>
      <w:pStyle w:val="Nagwek"/>
      <w:jc w:val="center"/>
    </w:pPr>
  </w:p>
  <w:p w14:paraId="725E0A1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1A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DF1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2F6F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391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0DF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829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97B5F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47FE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0E5B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581D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95F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5F9E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1C6C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1CE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600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478B6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28D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1AC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0CA55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3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CFCF-591F-44D2-B19A-CF5E420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9</cp:revision>
  <cp:lastPrinted>2015-03-06T05:37:00Z</cp:lastPrinted>
  <dcterms:created xsi:type="dcterms:W3CDTF">2021-06-09T10:16:00Z</dcterms:created>
  <dcterms:modified xsi:type="dcterms:W3CDTF">2022-01-08T15:53:00Z</dcterms:modified>
</cp:coreProperties>
</file>